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35486499"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3A43B6">
        <w:rPr>
          <w:color w:val="auto"/>
        </w:rPr>
        <w:t xml:space="preserve">ZAŁĄCZNIK NR 9 DO SWZ </w:t>
      </w:r>
      <w:r w:rsidR="00B22747" w:rsidRPr="003A43B6">
        <w:rPr>
          <w:color w:val="auto"/>
        </w:rPr>
        <w:t xml:space="preserve">- </w:t>
      </w:r>
      <w:r w:rsidRPr="003A43B6">
        <w:rPr>
          <w:color w:val="auto"/>
        </w:rPr>
        <w:t xml:space="preserve"> </w:t>
      </w:r>
      <w:bookmarkEnd w:id="0"/>
      <w:bookmarkEnd w:id="1"/>
      <w:r w:rsidR="00130F6A" w:rsidRPr="003A43B6">
        <w:rPr>
          <w:color w:val="auto"/>
        </w:rPr>
        <w:t>WYKAZ WYKONANYCH</w:t>
      </w:r>
      <w:r w:rsidR="00A12417" w:rsidRPr="003A43B6">
        <w:rPr>
          <w:color w:val="auto"/>
        </w:rPr>
        <w:t xml:space="preserve"> ZAMÓWIEŃ</w:t>
      </w:r>
      <w:r w:rsidR="00A12417" w:rsidRPr="00A12417">
        <w:tab/>
      </w:r>
      <w:r w:rsidR="00833FD4" w:rsidRPr="00833FD4">
        <w:rPr>
          <w:rFonts w:ascii="Calibri" w:eastAsia="Times New Roman" w:hAnsi="Calibri" w:cs="Calibri"/>
          <w:bCs w:val="0"/>
          <w:color w:val="auto"/>
          <w:szCs w:val="20"/>
        </w:rPr>
        <w:t>POST/DYS/OR/GZ/04426/2025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5579C3D1"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3A43B6" w:rsidRPr="00C70DF1">
        <w:rPr>
          <w:rFonts w:cs="Arial"/>
          <w:b/>
          <w:i/>
          <w:snapToGrid w:val="0"/>
          <w:color w:val="000000"/>
          <w:szCs w:val="22"/>
        </w:rPr>
        <w:t>Budowa przyłączy nN na terenie RE Mielec – pakiety zadań dla p</w:t>
      </w:r>
      <w:r w:rsidR="003A43B6">
        <w:rPr>
          <w:rFonts w:cs="Arial"/>
          <w:b/>
          <w:i/>
          <w:snapToGrid w:val="0"/>
          <w:color w:val="000000"/>
          <w:szCs w:val="22"/>
        </w:rPr>
        <w:t>rzyłączenia odbiorców (Pakiet 5</w:t>
      </w:r>
      <w:r w:rsidR="00A6082B">
        <w:rPr>
          <w:rFonts w:cs="Arial"/>
          <w:b/>
          <w:i/>
          <w:snapToGrid w:val="0"/>
          <w:color w:val="000000"/>
          <w:szCs w:val="22"/>
        </w:rPr>
        <w:t>5</w:t>
      </w:r>
      <w:r w:rsidR="003A43B6" w:rsidRPr="00C70DF1">
        <w:rPr>
          <w:rFonts w:cs="Arial"/>
          <w:b/>
          <w:i/>
          <w:snapToGrid w:val="0"/>
          <w:color w:val="000000"/>
          <w:szCs w:val="22"/>
        </w:rPr>
        <w:t>)</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3A43B6">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A5C6C" w14:textId="77777777" w:rsidR="00555E56" w:rsidRDefault="00555E56" w:rsidP="004A302B">
      <w:pPr>
        <w:spacing w:line="240" w:lineRule="auto"/>
      </w:pPr>
      <w:r>
        <w:separator/>
      </w:r>
    </w:p>
  </w:endnote>
  <w:endnote w:type="continuationSeparator" w:id="0">
    <w:p w14:paraId="13C185C2" w14:textId="77777777" w:rsidR="00555E56" w:rsidRDefault="00555E5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FA6E1" w14:textId="77777777" w:rsidR="00555E56" w:rsidRDefault="00555E56" w:rsidP="004A302B">
      <w:pPr>
        <w:spacing w:line="240" w:lineRule="auto"/>
      </w:pPr>
      <w:r>
        <w:separator/>
      </w:r>
    </w:p>
  </w:footnote>
  <w:footnote w:type="continuationSeparator" w:id="0">
    <w:p w14:paraId="3E02AD8B" w14:textId="77777777" w:rsidR="00555E56" w:rsidRDefault="00555E5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5030"/>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3AA"/>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12B"/>
    <w:rsid w:val="0038622B"/>
    <w:rsid w:val="003868FF"/>
    <w:rsid w:val="003876F1"/>
    <w:rsid w:val="0039187A"/>
    <w:rsid w:val="00392A83"/>
    <w:rsid w:val="00395D26"/>
    <w:rsid w:val="0039667B"/>
    <w:rsid w:val="00397F6C"/>
    <w:rsid w:val="003A0ADD"/>
    <w:rsid w:val="003A0EEA"/>
    <w:rsid w:val="003A12B0"/>
    <w:rsid w:val="003A2794"/>
    <w:rsid w:val="003A39FA"/>
    <w:rsid w:val="003A43B6"/>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5E5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3FD4"/>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2A4"/>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082B"/>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07253"/>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9F5"/>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POST/DYS/OR/GZ/04426/2025                         </dmsv2SWPP2ObjectNumber>
    <dmsv2SWPP2SumMD5 xmlns="http://schemas.microsoft.com/sharepoint/v3">b844e8ec66ca58321983a02d4c14ba3d</dmsv2SWPP2SumMD5>
    <dmsv2BaseMoved xmlns="http://schemas.microsoft.com/sharepoint/v3">false</dmsv2BaseMoved>
    <dmsv2BaseIsSensitive xmlns="http://schemas.microsoft.com/sharepoint/v3">true</dmsv2BaseIsSensitive>
    <dmsv2SWPP2IDSWPP2 xmlns="http://schemas.microsoft.com/sharepoint/v3">701254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23974813</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JEUP5JKVCYQC-1133723987-2620</_dlc_DocId>
    <_dlc_DocIdUrl xmlns="a19cb1c7-c5c7-46d4-85ae-d83685407bba">
      <Url>https://swpp2.dms.gkpge.pl/sites/41/_layouts/15/DocIdRedir.aspx?ID=JEUP5JKVCYQC-1133723987-2620</Url>
      <Description>JEUP5JKVCYQC-1133723987-2620</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3C1A7B-04B3-4920-BFE9-B40BF0E9CEF0}">
  <ds:schemaRefs>
    <ds:schemaRef ds:uri="http://schemas.microsoft.com/sharepoint/events"/>
  </ds:schemaRefs>
</ds:datastoreItem>
</file>

<file path=customXml/itemProps2.xml><?xml version="1.0" encoding="utf-8"?>
<ds:datastoreItem xmlns:ds="http://schemas.openxmlformats.org/officeDocument/2006/customXml" ds:itemID="{B5F98B10-C132-4E78-A493-38868995CB65}"/>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159</Words>
  <Characters>956</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47</cp:revision>
  <cp:lastPrinted>2020-02-27T07:25:00Z</cp:lastPrinted>
  <dcterms:created xsi:type="dcterms:W3CDTF">2021-01-27T10:00:00Z</dcterms:created>
  <dcterms:modified xsi:type="dcterms:W3CDTF">2025-12-11T12:03:00Z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d15a4495-6297-44e2-825e-04f15bbfc677</vt:lpwstr>
  </property>
</Properties>
</file>